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D840" w14:textId="005A62A8" w:rsidR="00327CB6" w:rsidRDefault="00327CB6" w:rsidP="00327CB6">
      <w:pPr>
        <w:pStyle w:val="Heading1"/>
        <w:pBdr>
          <w:bottom w:val="single" w:sz="4" w:space="1" w:color="17365D" w:themeColor="text2" w:themeShade="BF"/>
        </w:pBdr>
      </w:pPr>
      <w:r>
        <w:t>building information</w:t>
      </w:r>
    </w:p>
    <w:p w14:paraId="2C8FBF5B" w14:textId="77777777" w:rsidR="00327CB6" w:rsidRPr="00311CBF" w:rsidRDefault="00327CB6" w:rsidP="0074422D">
      <w:pPr>
        <w:pStyle w:val="Heading3"/>
      </w:pPr>
      <w:r w:rsidRPr="00311CBF">
        <w:t>Credit 4</w:t>
      </w:r>
    </w:p>
    <w:p w14:paraId="2801401C" w14:textId="19EDA72B" w:rsidR="00327CB6" w:rsidRPr="00311CBF" w:rsidRDefault="00327CB6" w:rsidP="0074422D">
      <w:pPr>
        <w:pStyle w:val="Heading3"/>
      </w:pPr>
      <w:r w:rsidRPr="00311CBF">
        <w:t>Design Review Submission</w:t>
      </w:r>
      <w:r w:rsidR="001F7DB9" w:rsidRPr="00311CBF">
        <w:tab/>
      </w:r>
      <w:sdt>
        <w:sdtPr>
          <w:id w:val="-50874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tab/>
        <w:t>As Built Submission</w:t>
      </w:r>
      <w:r w:rsidRPr="00311CBF">
        <w:tab/>
      </w:r>
      <w:sdt>
        <w:sdtPr>
          <w:id w:val="1428627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rPr>
          <w:color w:val="8064A2" w:themeColor="accent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327CB6" w:rsidRPr="00025A0F" w14:paraId="37B79DDF" w14:textId="77777777" w:rsidTr="00B80E17">
        <w:tc>
          <w:tcPr>
            <w:tcW w:w="3510" w:type="dxa"/>
            <w:vAlign w:val="center"/>
          </w:tcPr>
          <w:p w14:paraId="53054305" w14:textId="77777777" w:rsidR="00327CB6" w:rsidRPr="00311CBF" w:rsidRDefault="00327CB6" w:rsidP="0074422D">
            <w:pPr>
              <w:pStyle w:val="Heading3"/>
            </w:pPr>
            <w:r w:rsidRPr="00311CBF">
              <w:t>Total Points available:</w:t>
            </w:r>
          </w:p>
        </w:tc>
        <w:tc>
          <w:tcPr>
            <w:tcW w:w="1080" w:type="dxa"/>
            <w:vAlign w:val="center"/>
          </w:tcPr>
          <w:p w14:paraId="0BE8F049" w14:textId="0D9CF90D" w:rsidR="00327CB6" w:rsidRPr="00311CBF" w:rsidRDefault="00C41A2B" w:rsidP="0074422D">
            <w:pPr>
              <w:pStyle w:val="Heading3"/>
            </w:pPr>
            <w:r w:rsidRPr="00311CBF">
              <w:t>1</w:t>
            </w:r>
          </w:p>
        </w:tc>
        <w:tc>
          <w:tcPr>
            <w:tcW w:w="3173" w:type="dxa"/>
            <w:vAlign w:val="center"/>
          </w:tcPr>
          <w:p w14:paraId="0256CF5B" w14:textId="77777777" w:rsidR="00327CB6" w:rsidRPr="00311CBF" w:rsidRDefault="00327CB6" w:rsidP="0074422D">
            <w:pPr>
              <w:pStyle w:val="Heading3"/>
            </w:pPr>
            <w:r w:rsidRPr="00311CBF">
              <w:t>Points claimed:</w:t>
            </w:r>
          </w:p>
        </w:tc>
        <w:tc>
          <w:tcPr>
            <w:tcW w:w="1417" w:type="dxa"/>
            <w:vAlign w:val="center"/>
          </w:tcPr>
          <w:p w14:paraId="575D7753" w14:textId="65378C40" w:rsidR="00327CB6" w:rsidRPr="00311CBF" w:rsidRDefault="00D44181" w:rsidP="0074422D">
            <w:pPr>
              <w:pStyle w:val="Heading3"/>
            </w:pPr>
            <w:r w:rsidRPr="00311CBF">
              <w:t>[</w:t>
            </w:r>
            <w:r w:rsidR="005F4878" w:rsidRPr="00311CBF">
              <w:t>#]</w:t>
            </w:r>
          </w:p>
        </w:tc>
      </w:tr>
    </w:tbl>
    <w:p w14:paraId="1A304204" w14:textId="12A06AC0" w:rsidR="00327CB6" w:rsidRDefault="00327CB6" w:rsidP="00327CB6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1"/>
        <w:gridCol w:w="1731"/>
        <w:gridCol w:w="4291"/>
        <w:gridCol w:w="1246"/>
        <w:gridCol w:w="1168"/>
      </w:tblGrid>
      <w:tr w:rsidR="00F5409C" w14:paraId="2D420A14" w14:textId="77777777" w:rsidTr="00F5409C">
        <w:trPr>
          <w:cantSplit/>
        </w:trPr>
        <w:tc>
          <w:tcPr>
            <w:tcW w:w="327" w:type="pct"/>
            <w:vAlign w:val="center"/>
          </w:tcPr>
          <w:p w14:paraId="48614A4D" w14:textId="77777777" w:rsidR="00017B56" w:rsidRPr="00017B56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959" w:type="pct"/>
            <w:vAlign w:val="center"/>
          </w:tcPr>
          <w:p w14:paraId="576C4450" w14:textId="77777777" w:rsidR="00017B56" w:rsidRPr="00017B56" w:rsidRDefault="00327CB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77" w:type="pct"/>
            <w:vAlign w:val="center"/>
          </w:tcPr>
          <w:p w14:paraId="6F8590D1" w14:textId="77777777" w:rsidR="001340C5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7211A7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2A4ED4A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5409C" w14:paraId="57F1D61A" w14:textId="77777777" w:rsidTr="00F5409C">
        <w:trPr>
          <w:cantSplit/>
        </w:trPr>
        <w:tc>
          <w:tcPr>
            <w:tcW w:w="327" w:type="pct"/>
            <w:vAlign w:val="center"/>
          </w:tcPr>
          <w:p w14:paraId="59896633" w14:textId="4D32DB7C" w:rsidR="001F7DB9" w:rsidRDefault="006926A6" w:rsidP="00F15EBF">
            <w:r>
              <w:rPr>
                <w:b/>
              </w:rPr>
              <w:t>4</w:t>
            </w:r>
          </w:p>
        </w:tc>
        <w:tc>
          <w:tcPr>
            <w:tcW w:w="959" w:type="pct"/>
            <w:vAlign w:val="center"/>
          </w:tcPr>
          <w:p w14:paraId="07229091" w14:textId="454BF200" w:rsidR="001F7DB9" w:rsidRPr="00327CB6" w:rsidRDefault="001F7DB9">
            <w:pPr>
              <w:rPr>
                <w:b/>
              </w:rPr>
            </w:pPr>
            <w:r w:rsidRPr="00327CB6">
              <w:rPr>
                <w:b/>
              </w:rPr>
              <w:t>Building Information</w:t>
            </w:r>
          </w:p>
        </w:tc>
        <w:tc>
          <w:tcPr>
            <w:tcW w:w="2377" w:type="pct"/>
            <w:vAlign w:val="center"/>
          </w:tcPr>
          <w:p w14:paraId="08AB7C78" w14:textId="77777777" w:rsidR="00C41A2B" w:rsidRDefault="001F7DB9" w:rsidP="00F15EBF">
            <w:pPr>
              <w:spacing w:line="288" w:lineRule="auto"/>
            </w:pPr>
            <w:r>
              <w:t>It is demonstrated that</w:t>
            </w:r>
            <w:r w:rsidR="00C41A2B">
              <w:t>:</w:t>
            </w:r>
          </w:p>
          <w:p w14:paraId="379F4A91" w14:textId="3C4F1050" w:rsidR="00C41A2B" w:rsidRDefault="00C41A2B" w:rsidP="00282DCF">
            <w:pPr>
              <w:numPr>
                <w:ilvl w:val="0"/>
                <w:numId w:val="57"/>
              </w:numPr>
              <w:spacing w:line="288" w:lineRule="auto"/>
            </w:pPr>
            <w:r>
              <w:t>C</w:t>
            </w:r>
            <w:r w:rsidR="001F7DB9">
              <w:t xml:space="preserve">omprehensive </w:t>
            </w:r>
            <w:r>
              <w:t>o</w:t>
            </w:r>
            <w:r w:rsidR="001F7DB9">
              <w:t xml:space="preserve">perations and </w:t>
            </w:r>
            <w:r>
              <w:t>m</w:t>
            </w:r>
            <w:r w:rsidR="001F7DB9">
              <w:t>aintenance information is developed and made available to the facilities management team</w:t>
            </w:r>
            <w:r>
              <w:t>; and</w:t>
            </w:r>
          </w:p>
          <w:p w14:paraId="5410BC94" w14:textId="40319BE3" w:rsidR="001F7DB9" w:rsidRDefault="00C41A2B" w:rsidP="00282DCF">
            <w:pPr>
              <w:numPr>
                <w:ilvl w:val="0"/>
                <w:numId w:val="57"/>
              </w:numPr>
              <w:spacing w:line="288" w:lineRule="auto"/>
            </w:pPr>
            <w:r>
              <w:t>Relevant and current building user information is developed and made available to all relevant stakeholders.</w:t>
            </w:r>
          </w:p>
        </w:tc>
        <w:tc>
          <w:tcPr>
            <w:tcW w:w="690" w:type="pct"/>
            <w:vAlign w:val="center"/>
          </w:tcPr>
          <w:p w14:paraId="211F528F" w14:textId="77777777" w:rsidR="001F7DB9" w:rsidRDefault="001F7DB9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49AEF4CA" w14:textId="210D4B8C" w:rsidR="001F7DB9" w:rsidRDefault="009771FA" w:rsidP="001A76C9">
            <w:pPr>
              <w:jc w:val="center"/>
            </w:pPr>
            <w:sdt>
              <w:sdtPr>
                <w:id w:val="-118512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1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392D812" w14:textId="77777777" w:rsidR="009E45D5" w:rsidRDefault="009E45D5" w:rsidP="00543FCE">
      <w:bookmarkStart w:id="0" w:name="h.fwvpjw869anz"/>
      <w:bookmarkEnd w:id="0"/>
    </w:p>
    <w:p w14:paraId="7F1ECB1E" w14:textId="77777777" w:rsidR="001F31C0" w:rsidRPr="00710E6D" w:rsidRDefault="001F31C0" w:rsidP="001F31C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F31C0" w:rsidRPr="00710E6D" w14:paraId="038D2AE6" w14:textId="77777777" w:rsidTr="00EB3A58">
        <w:tc>
          <w:tcPr>
            <w:tcW w:w="3994" w:type="pct"/>
            <w:vAlign w:val="center"/>
          </w:tcPr>
          <w:p w14:paraId="5B63466B" w14:textId="0709D550" w:rsidR="001F31C0" w:rsidRPr="00710E6D" w:rsidRDefault="001F31C0" w:rsidP="00EB3A58">
            <w:r w:rsidRPr="00710E6D">
              <w:t xml:space="preserve">There are no project-specific </w:t>
            </w:r>
            <w:r w:rsidR="009B1F8E">
              <w:t>T</w:t>
            </w:r>
            <w:r w:rsidRPr="00710E6D">
              <w:t xml:space="preserve">echnical </w:t>
            </w:r>
            <w:r w:rsidR="009B1F8E">
              <w:t>Q</w:t>
            </w:r>
            <w:r w:rsidRPr="00710E6D">
              <w:t>uestions for this credit.</w:t>
            </w:r>
          </w:p>
        </w:tc>
        <w:sdt>
          <w:sdtPr>
            <w:id w:val="47132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A914EE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31C0" w:rsidRPr="00710E6D" w14:paraId="1B1C3C6E" w14:textId="77777777" w:rsidTr="00EB3A58">
        <w:tc>
          <w:tcPr>
            <w:tcW w:w="3994" w:type="pct"/>
            <w:vAlign w:val="center"/>
          </w:tcPr>
          <w:p w14:paraId="59B35C65" w14:textId="06EAF7B6" w:rsidR="001F31C0" w:rsidRPr="00710E6D" w:rsidRDefault="001F31C0" w:rsidP="00EB3A58">
            <w:r w:rsidRPr="00710E6D">
              <w:t xml:space="preserve">There are project-specific </w:t>
            </w:r>
            <w:r w:rsidR="00B10850">
              <w:t>T</w:t>
            </w:r>
            <w:r w:rsidR="00B10850" w:rsidRPr="00710E6D">
              <w:t xml:space="preserve">echnical </w:t>
            </w:r>
            <w:r w:rsidR="00B10850">
              <w:t>Q</w:t>
            </w:r>
            <w:r w:rsidR="00B1085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34492">
              <w:t>NZGBC</w:t>
            </w:r>
            <w:r w:rsidRPr="00710E6D">
              <w:t xml:space="preserve"> are attached.</w:t>
            </w:r>
          </w:p>
        </w:tc>
        <w:sdt>
          <w:sdtPr>
            <w:id w:val="-36406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0EC7A4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A19AAE2" w14:textId="77777777" w:rsidR="00F85096" w:rsidRDefault="00F85096">
      <w:pPr>
        <w:pStyle w:val="Criterionsubheading"/>
        <w:numPr>
          <w:ilvl w:val="0"/>
          <w:numId w:val="0"/>
        </w:numPr>
      </w:pPr>
    </w:p>
    <w:p w14:paraId="79A9DBAC" w14:textId="3423E64D" w:rsidR="00C5506B" w:rsidRDefault="006926A6">
      <w:pPr>
        <w:pStyle w:val="Criterionsubheading"/>
        <w:numPr>
          <w:ilvl w:val="0"/>
          <w:numId w:val="0"/>
        </w:numPr>
      </w:pPr>
      <w:r>
        <w:t>4</w:t>
      </w:r>
      <w:r w:rsidR="001E7CF7">
        <w:t xml:space="preserve"> building </w:t>
      </w:r>
      <w:r w:rsidR="001610FF" w:rsidRPr="007E77CB">
        <w:t>Information</w:t>
      </w:r>
    </w:p>
    <w:p w14:paraId="045D5012" w14:textId="18C697A1" w:rsidR="00542A4C" w:rsidRPr="00311CBF" w:rsidRDefault="006926A6" w:rsidP="0074422D">
      <w:pPr>
        <w:pStyle w:val="Heading3"/>
      </w:pPr>
      <w:r w:rsidRPr="00311CBF">
        <w:t>4</w:t>
      </w:r>
      <w:r w:rsidR="00517A38" w:rsidRPr="00311CBF">
        <w:t>.1 Operations and Maintenance Information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FA5E8D5" w14:textId="77777777" w:rsidTr="0026389D">
        <w:tc>
          <w:tcPr>
            <w:tcW w:w="3994" w:type="pct"/>
            <w:vAlign w:val="center"/>
          </w:tcPr>
          <w:p w14:paraId="0AD57C50" w14:textId="77777777" w:rsidR="00517A38" w:rsidRDefault="002F677A" w:rsidP="00F15EBF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Operations and Maintenance Information,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building owner and / or facilities management team</w:t>
            </w:r>
            <w:r w:rsidR="00466286">
              <w:rPr>
                <w:color w:val="auto"/>
              </w:rPr>
              <w:t>.</w:t>
            </w:r>
          </w:p>
        </w:tc>
        <w:sdt>
          <w:sdtPr>
            <w:id w:val="-50259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B0EBE43" w14:textId="77777777" w:rsidR="00DF0E45" w:rsidRPr="003A2BE3" w:rsidRDefault="001643E8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F0E45" w14:paraId="73B66C90" w14:textId="77777777" w:rsidTr="0026389D">
        <w:tc>
          <w:tcPr>
            <w:tcW w:w="3994" w:type="pct"/>
            <w:vAlign w:val="center"/>
          </w:tcPr>
          <w:p w14:paraId="5AE1FAB6" w14:textId="77777777" w:rsidR="00517A38" w:rsidRDefault="002F677A" w:rsidP="00F15EBF">
            <w:pPr>
              <w:rPr>
                <w:color w:val="auto"/>
              </w:rPr>
            </w:pPr>
            <w:r>
              <w:rPr>
                <w:color w:val="auto"/>
              </w:rPr>
              <w:t xml:space="preserve">The Operations and Maintenance </w:t>
            </w:r>
            <w:r w:rsidR="00BB0A0C">
              <w:rPr>
                <w:color w:val="auto"/>
              </w:rPr>
              <w:t xml:space="preserve">Information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 credit requirements:</w:t>
            </w:r>
          </w:p>
          <w:p w14:paraId="2A5BEEF6" w14:textId="77777777" w:rsidR="00517A38" w:rsidRPr="00517A38" w:rsidRDefault="001643E8" w:rsidP="001F31C0">
            <w:pPr>
              <w:pStyle w:val="Bullettext"/>
            </w:pPr>
            <w:r w:rsidRPr="00BA3838">
              <w:lastRenderedPageBreak/>
              <w:t xml:space="preserve">Appropriate </w:t>
            </w:r>
            <w:r w:rsidR="00BD1042" w:rsidRPr="00BA3838">
              <w:t>content for all nominated building systems is readily available;</w:t>
            </w:r>
          </w:p>
          <w:p w14:paraId="23EB1ADA" w14:textId="77777777" w:rsidR="00517A38" w:rsidRPr="00517A38" w:rsidRDefault="001643E8" w:rsidP="001F31C0">
            <w:pPr>
              <w:pStyle w:val="Bullettext"/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6402D546" w14:textId="11EAD83E" w:rsidR="00606162" w:rsidRDefault="001643E8" w:rsidP="001F31C0">
            <w:pPr>
              <w:pStyle w:val="Bullettext"/>
            </w:pPr>
            <w:r w:rsidRPr="00BA3838">
              <w:t xml:space="preserve">Guidance </w:t>
            </w:r>
            <w:r w:rsidR="00BD1042" w:rsidRPr="00BA3838">
              <w:t>on keeping information up to date is provided to facilities management in these documents</w:t>
            </w:r>
            <w:r w:rsidR="001F31C0">
              <w:t>.</w:t>
            </w:r>
          </w:p>
        </w:tc>
        <w:sdt>
          <w:sdtPr>
            <w:id w:val="-163517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BBCC3F5" w14:textId="77777777" w:rsidR="00DF0E45" w:rsidRPr="003A2BE3" w:rsidRDefault="00EE415A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329CA8" w14:textId="57357A92" w:rsidR="00517A38" w:rsidRPr="00B10850" w:rsidRDefault="006926A6" w:rsidP="0074422D">
      <w:pPr>
        <w:pStyle w:val="Heading3"/>
      </w:pPr>
      <w:r w:rsidRPr="00B10850">
        <w:t>4</w:t>
      </w:r>
      <w:r w:rsidR="00BD1042" w:rsidRPr="00B10850">
        <w:t>.2 Building Log Book</w:t>
      </w:r>
    </w:p>
    <w:tbl>
      <w:tblPr>
        <w:tblStyle w:val="Style1"/>
        <w:tblW w:w="4994" w:type="pct"/>
        <w:tblLook w:val="04A0" w:firstRow="1" w:lastRow="0" w:firstColumn="1" w:lastColumn="0" w:noHBand="0" w:noVBand="1"/>
      </w:tblPr>
      <w:tblGrid>
        <w:gridCol w:w="7198"/>
        <w:gridCol w:w="1818"/>
      </w:tblGrid>
      <w:tr w:rsidR="00A75FC7" w14:paraId="32C37F48" w14:textId="77777777" w:rsidTr="00282DCF">
        <w:trPr>
          <w:cantSplit/>
        </w:trPr>
        <w:tc>
          <w:tcPr>
            <w:tcW w:w="3992" w:type="pct"/>
            <w:vAlign w:val="center"/>
          </w:tcPr>
          <w:p w14:paraId="20B09F77" w14:textId="6BA82DBA" w:rsidR="00517A38" w:rsidRDefault="00A75FC7">
            <w:r w:rsidRPr="00A75FC7">
              <w:t xml:space="preserve">A </w:t>
            </w:r>
            <w:r w:rsidR="00FD1565">
              <w:rPr>
                <w:i/>
              </w:rPr>
              <w:t xml:space="preserve">building log book </w:t>
            </w:r>
            <w:r w:rsidRPr="00A75FC7">
              <w:t>has been developed and delivered to the building owner and / 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sdt>
          <w:sdtPr>
            <w:id w:val="-197666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32E2682E" w14:textId="77777777" w:rsidR="00A75FC7" w:rsidRPr="003A2BE3" w:rsidRDefault="001643E8" w:rsidP="00A75FC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84F21" w14:paraId="1EA1ED09" w14:textId="77777777" w:rsidTr="00282DCF">
        <w:trPr>
          <w:cantSplit/>
        </w:trPr>
        <w:tc>
          <w:tcPr>
            <w:tcW w:w="3992" w:type="pct"/>
            <w:vAlign w:val="center"/>
          </w:tcPr>
          <w:p w14:paraId="10F6CD71" w14:textId="1DB64F76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FD1565">
              <w:rPr>
                <w:i/>
              </w:rPr>
              <w:t xml:space="preserve">building log book </w:t>
            </w:r>
            <w:r w:rsidR="00466286">
              <w:rPr>
                <w:color w:val="auto"/>
              </w:rPr>
              <w:t>complies with the following credit requirements</w:t>
            </w:r>
            <w:r w:rsidR="001643E8">
              <w:rPr>
                <w:color w:val="auto"/>
              </w:rPr>
              <w:t>; it</w:t>
            </w:r>
            <w:r w:rsidR="00466286">
              <w:rPr>
                <w:color w:val="auto"/>
              </w:rPr>
              <w:t xml:space="preserve">: </w:t>
            </w:r>
          </w:p>
          <w:p w14:paraId="67342B2F" w14:textId="77777777" w:rsidR="00466286" w:rsidRPr="00AC13B2" w:rsidRDefault="001643E8" w:rsidP="001F31C0">
            <w:pPr>
              <w:pStyle w:val="Bullettext"/>
            </w:pPr>
            <w:r>
              <w:t>H</w:t>
            </w:r>
            <w:r w:rsidR="00466286">
              <w:t>as been developed in line with</w:t>
            </w:r>
            <w:r w:rsidR="00466286" w:rsidRPr="00A75FC7">
              <w:t xml:space="preserve"> CIBSE TM31: </w:t>
            </w:r>
            <w:r w:rsidR="00466286" w:rsidRPr="00282DCF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5769A0AF" w14:textId="77777777" w:rsidR="00466286" w:rsidRPr="00AC13B2" w:rsidRDefault="001643E8" w:rsidP="001F31C0">
            <w:pPr>
              <w:pStyle w:val="Bullettext"/>
            </w:pPr>
            <w:r>
              <w:t>C</w:t>
            </w:r>
            <w:r w:rsidR="00466286">
              <w:t xml:space="preserve">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A464806" w14:textId="2223827A" w:rsidR="00AC13B2" w:rsidRPr="00B734BE" w:rsidRDefault="001643E8" w:rsidP="004C6C8B">
            <w:pPr>
              <w:pStyle w:val="Bullettext"/>
            </w:pPr>
            <w:r>
              <w:t>I</w:t>
            </w:r>
            <w:r w:rsidR="00466286" w:rsidRPr="00A75FC7">
              <w:t xml:space="preserve">ncludes links or references to all relevant O&amp;M information noted in </w:t>
            </w:r>
            <w:r w:rsidR="00466286">
              <w:t>4</w:t>
            </w:r>
            <w:r w:rsidR="00466286" w:rsidRPr="00A75FC7">
              <w:t>.1 Operations and Maintenance Information</w:t>
            </w:r>
            <w:r>
              <w:t>.</w:t>
            </w:r>
          </w:p>
        </w:tc>
        <w:sdt>
          <w:sdtPr>
            <w:rPr>
              <w:rFonts w:ascii="MS Gothic" w:eastAsia="MS Gothic" w:hAnsi="MS Gothic" w:cs="MS Gothic"/>
            </w:rPr>
            <w:id w:val="61864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545B79D" w14:textId="77777777" w:rsidR="00084F21" w:rsidRPr="003A2BE3" w:rsidRDefault="001643E8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C41A2B" w14:paraId="4C08BA73" w14:textId="77777777" w:rsidTr="00282DCF">
        <w:tc>
          <w:tcPr>
            <w:tcW w:w="3992" w:type="pct"/>
          </w:tcPr>
          <w:p w14:paraId="2AEF3226" w14:textId="19334E57" w:rsidR="00C41A2B" w:rsidRPr="004213CF" w:rsidRDefault="006926A6" w:rsidP="0074422D">
            <w:pPr>
              <w:pStyle w:val="Heading3"/>
            </w:pPr>
            <w:r w:rsidRPr="00B10850">
              <w:t>4</w:t>
            </w:r>
            <w:r w:rsidR="00C41A2B" w:rsidRPr="00B10850">
              <w:t>.3</w:t>
            </w:r>
            <w:r w:rsidR="00C720D8">
              <w:t xml:space="preserve"> &amp; </w:t>
            </w:r>
            <w:r w:rsidR="00B8457C">
              <w:t>4.4</w:t>
            </w:r>
            <w:r w:rsidR="00C41A2B" w:rsidRPr="00B10850">
              <w:t xml:space="preserve"> Format </w:t>
            </w:r>
            <w:r w:rsidR="001F31C0" w:rsidRPr="00B10850">
              <w:t xml:space="preserve">and Delivery </w:t>
            </w:r>
            <w:r w:rsidR="00C41A2B" w:rsidRPr="00B10850">
              <w:t>of Building User Information</w:t>
            </w:r>
          </w:p>
        </w:tc>
        <w:tc>
          <w:tcPr>
            <w:tcW w:w="1008" w:type="pct"/>
          </w:tcPr>
          <w:p w14:paraId="3563ADA1" w14:textId="067B0106" w:rsidR="00C41A2B" w:rsidRPr="003A2BE3" w:rsidRDefault="00C41A2B" w:rsidP="00A95D51">
            <w:pPr>
              <w:jc w:val="center"/>
            </w:pPr>
          </w:p>
        </w:tc>
      </w:tr>
      <w:tr w:rsidR="00C41A2B" w14:paraId="601EB82B" w14:textId="77777777" w:rsidTr="00282DCF">
        <w:tc>
          <w:tcPr>
            <w:tcW w:w="3992" w:type="pct"/>
            <w:vAlign w:val="center"/>
          </w:tcPr>
          <w:p w14:paraId="126827F4" w14:textId="77777777" w:rsidR="001F31C0" w:rsidRDefault="00C41A2B" w:rsidP="001F31C0">
            <w:pPr>
              <w:pStyle w:val="Bullettext"/>
            </w:pPr>
            <w:r w:rsidRPr="00282DCF">
              <w:t>Building user information has been developed and provided to all relevant</w:t>
            </w:r>
            <w:r w:rsidR="001F31C0">
              <w:t xml:space="preserve"> </w:t>
            </w:r>
            <w:r w:rsidR="001F31C0" w:rsidRPr="00282DCF">
              <w:t xml:space="preserve">stakeholders in a format that is easily editable. </w:t>
            </w:r>
          </w:p>
          <w:p w14:paraId="3FDF89B5" w14:textId="77777777" w:rsidR="001F31C0" w:rsidRDefault="001F31C0" w:rsidP="001F31C0">
            <w:pPr>
              <w:pStyle w:val="Bullettext"/>
            </w:pPr>
            <w:r w:rsidRPr="00282DCF">
              <w:t xml:space="preserve">The type of building user information has been made relevant and has been tailored to each particular user group. </w:t>
            </w:r>
          </w:p>
          <w:p w14:paraId="02ADBA23" w14:textId="7DB2AB8F" w:rsidR="001F31C0" w:rsidRDefault="001F31C0" w:rsidP="001F31C0">
            <w:pPr>
              <w:pStyle w:val="Bullettext"/>
            </w:pPr>
            <w:r w:rsidRPr="00282DCF">
              <w:t>The information can be readily updated by the facilities management team.</w:t>
            </w:r>
          </w:p>
          <w:p w14:paraId="1C7853C6" w14:textId="4D256EB7" w:rsidR="00C41A2B" w:rsidRPr="00282DCF" w:rsidRDefault="00C41A2B" w:rsidP="00311CBF">
            <w:pPr>
              <w:pStyle w:val="Bullettext"/>
              <w:numPr>
                <w:ilvl w:val="0"/>
                <w:numId w:val="0"/>
              </w:numPr>
              <w:ind w:left="360"/>
            </w:pPr>
          </w:p>
        </w:tc>
        <w:sdt>
          <w:sdtPr>
            <w:id w:val="73104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F3284D5" w14:textId="33847DDC" w:rsidR="00C41A2B" w:rsidRPr="003A2BE3" w:rsidRDefault="001F31C0" w:rsidP="00C41A2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1B42DF5" w14:textId="77777777" w:rsidR="00C41A2B" w:rsidRPr="00930D0B" w:rsidRDefault="00C41A2B" w:rsidP="00C41A2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Pr="00930D0B">
        <w:rPr>
          <w:color w:val="000000"/>
          <w:szCs w:val="20"/>
        </w:rPr>
        <w:t>escribe the method of delivery for the Building User Information.</w:t>
      </w:r>
    </w:p>
    <w:p w14:paraId="2854033F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A0D4973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C79825" w14:textId="77777777" w:rsidR="00C41A2B" w:rsidRPr="00930D0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249557" w14:textId="6FB91F4B" w:rsidR="00C41A2B" w:rsidRDefault="00C41A2B" w:rsidP="00C41A2B">
      <w:pPr>
        <w:rPr>
          <w:szCs w:val="20"/>
        </w:rPr>
      </w:pPr>
      <w:r>
        <w:rPr>
          <w:szCs w:val="20"/>
        </w:rPr>
        <w:t>Provide a</w:t>
      </w:r>
      <w:r w:rsidRPr="00930D0B">
        <w:rPr>
          <w:szCs w:val="20"/>
        </w:rPr>
        <w:t xml:space="preserve"> list </w:t>
      </w:r>
      <w:r>
        <w:rPr>
          <w:szCs w:val="20"/>
        </w:rPr>
        <w:t xml:space="preserve">of </w:t>
      </w:r>
      <w:r w:rsidRPr="00930D0B">
        <w:rPr>
          <w:szCs w:val="20"/>
        </w:rPr>
        <w:t xml:space="preserve">the user groups identified for the building and </w:t>
      </w:r>
      <w:r>
        <w:rPr>
          <w:szCs w:val="20"/>
        </w:rPr>
        <w:t xml:space="preserve">briefly describe </w:t>
      </w:r>
      <w:r w:rsidRPr="00930D0B">
        <w:rPr>
          <w:szCs w:val="20"/>
        </w:rPr>
        <w:t>how the ‘Building User Information’ has been made relevant</w:t>
      </w:r>
      <w:r w:rsidR="00877222">
        <w:rPr>
          <w:szCs w:val="20"/>
        </w:rPr>
        <w:t xml:space="preserve"> and presen</w:t>
      </w:r>
      <w:r w:rsidR="00954BE1">
        <w:rPr>
          <w:szCs w:val="20"/>
        </w:rPr>
        <w:t>ted</w:t>
      </w:r>
      <w:r w:rsidRPr="00930D0B">
        <w:rPr>
          <w:szCs w:val="20"/>
        </w:rPr>
        <w:t xml:space="preserve"> to each user group.</w:t>
      </w:r>
    </w:p>
    <w:p w14:paraId="0481F28A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8425A00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74835883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DE7815D" w14:textId="77777777" w:rsidR="00C41A2B" w:rsidRPr="00930D0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5ABCA7" w14:textId="77777777" w:rsidR="00C41A2B" w:rsidRPr="00F44703" w:rsidRDefault="00C41A2B" w:rsidP="00C41A2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A2B" w14:paraId="30EA023B" w14:textId="77777777" w:rsidTr="00A95D51">
        <w:tc>
          <w:tcPr>
            <w:tcW w:w="6912" w:type="dxa"/>
            <w:shd w:val="clear" w:color="auto" w:fill="DBE5F1" w:themeFill="accent1" w:themeFillTint="33"/>
          </w:tcPr>
          <w:p w14:paraId="650433D9" w14:textId="77777777" w:rsidR="00C41A2B" w:rsidRPr="00F44703" w:rsidRDefault="00C41A2B" w:rsidP="00A95D5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D45FC39" w14:textId="77777777" w:rsidR="00C41A2B" w:rsidRPr="00F44703" w:rsidRDefault="00C41A2B" w:rsidP="00A95D5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A2B" w14:paraId="5AB0A814" w14:textId="77777777" w:rsidTr="00A95D51">
        <w:tc>
          <w:tcPr>
            <w:tcW w:w="6912" w:type="dxa"/>
          </w:tcPr>
          <w:p w14:paraId="1C645E16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4DD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A2B" w14:paraId="4E60AD46" w14:textId="77777777" w:rsidTr="00A95D51">
        <w:tc>
          <w:tcPr>
            <w:tcW w:w="6912" w:type="dxa"/>
          </w:tcPr>
          <w:p w14:paraId="462CE048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A4FBE7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46F619" w14:textId="403E7C83" w:rsidR="00A55696" w:rsidRDefault="00C41A2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55696">
        <w:rPr>
          <w:szCs w:val="20"/>
        </w:rPr>
        <w:t xml:space="preserve"> </w:t>
      </w:r>
    </w:p>
    <w:p w14:paraId="585C06E1" w14:textId="77777777" w:rsidR="00930D0B" w:rsidRDefault="00930D0B" w:rsidP="00930D0B">
      <w:pPr>
        <w:pStyle w:val="Heading2"/>
      </w:pPr>
      <w:r w:rsidRPr="001C55B2">
        <w:t>DISCUSSION</w:t>
      </w:r>
    </w:p>
    <w:p w14:paraId="5D80D1DC" w14:textId="383B913F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F31C0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31FFC2E2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E4296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150AF7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4DC631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85CB1B" w14:textId="77777777" w:rsidR="003267A1" w:rsidRDefault="003267A1" w:rsidP="00930D0B">
      <w:pPr>
        <w:pStyle w:val="Heading2"/>
      </w:pPr>
    </w:p>
    <w:p w14:paraId="30B92363" w14:textId="458A0F9D" w:rsidR="00930D0B" w:rsidRPr="001C55B2" w:rsidRDefault="00930D0B" w:rsidP="00930D0B">
      <w:pPr>
        <w:pStyle w:val="Heading2"/>
      </w:pPr>
      <w:r w:rsidRPr="001C55B2">
        <w:t>DECLARATION</w:t>
      </w:r>
    </w:p>
    <w:p w14:paraId="498F61C9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A7272D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96A3F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51C300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56BC128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1DDE6FD" w14:textId="77777777" w:rsidR="00A55696" w:rsidRPr="008B4275" w:rsidRDefault="00A5569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F32804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352EC75" w14:textId="77777777" w:rsidR="00930D0B" w:rsidRDefault="00930D0B" w:rsidP="00930D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7F462E86" w14:textId="77777777" w:rsidR="00D144BE" w:rsidRDefault="00D144BE" w:rsidP="005C2F1A"/>
    <w:sectPr w:rsidR="00D144BE" w:rsidSect="006926A6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13B9" w14:textId="77777777" w:rsidR="00B30655" w:rsidRDefault="00B30655" w:rsidP="00D65492">
      <w:pPr>
        <w:spacing w:before="0" w:after="0" w:line="240" w:lineRule="auto"/>
      </w:pPr>
      <w:r>
        <w:separator/>
      </w:r>
    </w:p>
  </w:endnote>
  <w:endnote w:type="continuationSeparator" w:id="0">
    <w:p w14:paraId="0C0CB4F3" w14:textId="77777777" w:rsidR="00B30655" w:rsidRDefault="00B30655" w:rsidP="00D65492">
      <w:pPr>
        <w:spacing w:before="0" w:after="0" w:line="240" w:lineRule="auto"/>
      </w:pPr>
      <w:r>
        <w:continuationSeparator/>
      </w:r>
    </w:p>
  </w:endnote>
  <w:endnote w:type="continuationNotice" w:id="1">
    <w:p w14:paraId="4AF15C81" w14:textId="77777777" w:rsidR="00FA0997" w:rsidRDefault="00FA099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5376" w14:textId="457C438E" w:rsidR="00D65492" w:rsidRDefault="00FB64FF">
    <w:r>
      <w:rPr>
        <w:noProof/>
      </w:rPr>
      <w:drawing>
        <wp:inline distT="0" distB="0" distL="0" distR="0" wp14:anchorId="4B386697" wp14:editId="4DC49E0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0FF5" w14:textId="77777777" w:rsidR="00B30655" w:rsidRDefault="00B30655" w:rsidP="00D65492">
      <w:pPr>
        <w:spacing w:before="0" w:after="0" w:line="240" w:lineRule="auto"/>
      </w:pPr>
      <w:r>
        <w:separator/>
      </w:r>
    </w:p>
  </w:footnote>
  <w:footnote w:type="continuationSeparator" w:id="0">
    <w:p w14:paraId="13526F9B" w14:textId="77777777" w:rsidR="00B30655" w:rsidRDefault="00B30655" w:rsidP="00D65492">
      <w:pPr>
        <w:spacing w:before="0" w:after="0" w:line="240" w:lineRule="auto"/>
      </w:pPr>
      <w:r>
        <w:continuationSeparator/>
      </w:r>
    </w:p>
  </w:footnote>
  <w:footnote w:type="continuationNotice" w:id="1">
    <w:p w14:paraId="6CBE3052" w14:textId="77777777" w:rsidR="00FA0997" w:rsidRDefault="00FA099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8E0F" w14:textId="78D0E397" w:rsidR="009D2ECE" w:rsidRDefault="009D2ECE" w:rsidP="009D2ECE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926A6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643E8">
      <w:rPr>
        <w:sz w:val="16"/>
        <w:szCs w:val="16"/>
        <w:lang w:val="en-US"/>
      </w:rPr>
      <w:t>.</w:t>
    </w:r>
    <w:r w:rsidR="00D626E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926A6">
      <w:rPr>
        <w:sz w:val="16"/>
        <w:szCs w:val="16"/>
        <w:lang w:val="en-US"/>
      </w:rPr>
      <w:t>NZ</w:t>
    </w:r>
    <w:r w:rsidR="001F31C0">
      <w:rPr>
        <w:sz w:val="16"/>
        <w:szCs w:val="16"/>
        <w:lang w:val="en-US"/>
      </w:rPr>
      <w:t>v1.</w:t>
    </w:r>
    <w:r w:rsidR="00D626EC">
      <w:rPr>
        <w:sz w:val="16"/>
        <w:szCs w:val="16"/>
        <w:lang w:val="en-US"/>
      </w:rPr>
      <w:t>1</w:t>
    </w:r>
  </w:p>
  <w:p w14:paraId="28ADB103" w14:textId="77777777" w:rsidR="009D2ECE" w:rsidRDefault="009D2E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0C9E6FD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0D4C2E"/>
    <w:multiLevelType w:val="hybridMultilevel"/>
    <w:tmpl w:val="1DC0D2D8"/>
    <w:lvl w:ilvl="0" w:tplc="4B6028D4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100C9"/>
    <w:multiLevelType w:val="hybridMultilevel"/>
    <w:tmpl w:val="B88435B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937247951">
    <w:abstractNumId w:val="10"/>
  </w:num>
  <w:num w:numId="2" w16cid:durableId="1910731186">
    <w:abstractNumId w:val="11"/>
  </w:num>
  <w:num w:numId="3" w16cid:durableId="206767875">
    <w:abstractNumId w:val="12"/>
  </w:num>
  <w:num w:numId="4" w16cid:durableId="140854838">
    <w:abstractNumId w:val="13"/>
  </w:num>
  <w:num w:numId="5" w16cid:durableId="1980454738">
    <w:abstractNumId w:val="14"/>
  </w:num>
  <w:num w:numId="6" w16cid:durableId="11541627">
    <w:abstractNumId w:val="16"/>
  </w:num>
  <w:num w:numId="7" w16cid:durableId="1948266633">
    <w:abstractNumId w:val="25"/>
  </w:num>
  <w:num w:numId="8" w16cid:durableId="1144011474">
    <w:abstractNumId w:val="24"/>
  </w:num>
  <w:num w:numId="9" w16cid:durableId="1698895547">
    <w:abstractNumId w:val="35"/>
  </w:num>
  <w:num w:numId="10" w16cid:durableId="552038615">
    <w:abstractNumId w:val="32"/>
  </w:num>
  <w:num w:numId="11" w16cid:durableId="377432685">
    <w:abstractNumId w:val="29"/>
  </w:num>
  <w:num w:numId="12" w16cid:durableId="750279181">
    <w:abstractNumId w:val="20"/>
  </w:num>
  <w:num w:numId="13" w16cid:durableId="715546373">
    <w:abstractNumId w:val="18"/>
  </w:num>
  <w:num w:numId="14" w16cid:durableId="875851237">
    <w:abstractNumId w:val="19"/>
  </w:num>
  <w:num w:numId="15" w16cid:durableId="141658969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13969230">
    <w:abstractNumId w:val="9"/>
  </w:num>
  <w:num w:numId="17" w16cid:durableId="998539221">
    <w:abstractNumId w:val="7"/>
  </w:num>
  <w:num w:numId="18" w16cid:durableId="1596135427">
    <w:abstractNumId w:val="6"/>
  </w:num>
  <w:num w:numId="19" w16cid:durableId="1064060197">
    <w:abstractNumId w:val="5"/>
  </w:num>
  <w:num w:numId="20" w16cid:durableId="2028630763">
    <w:abstractNumId w:val="4"/>
  </w:num>
  <w:num w:numId="21" w16cid:durableId="1855340972">
    <w:abstractNumId w:val="8"/>
  </w:num>
  <w:num w:numId="22" w16cid:durableId="1294872354">
    <w:abstractNumId w:val="3"/>
  </w:num>
  <w:num w:numId="23" w16cid:durableId="2109039043">
    <w:abstractNumId w:val="2"/>
  </w:num>
  <w:num w:numId="24" w16cid:durableId="1189639711">
    <w:abstractNumId w:val="1"/>
  </w:num>
  <w:num w:numId="25" w16cid:durableId="1306088357">
    <w:abstractNumId w:val="0"/>
  </w:num>
  <w:num w:numId="26" w16cid:durableId="511182991">
    <w:abstractNumId w:val="37"/>
  </w:num>
  <w:num w:numId="27" w16cid:durableId="1952778662">
    <w:abstractNumId w:val="26"/>
  </w:num>
  <w:num w:numId="28" w16cid:durableId="180245008">
    <w:abstractNumId w:val="21"/>
  </w:num>
  <w:num w:numId="29" w16cid:durableId="498738065">
    <w:abstractNumId w:val="30"/>
  </w:num>
  <w:num w:numId="30" w16cid:durableId="2773771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47849348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0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6916174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34063711">
    <w:abstractNumId w:val="36"/>
  </w:num>
  <w:num w:numId="34" w16cid:durableId="883980530">
    <w:abstractNumId w:val="39"/>
  </w:num>
  <w:num w:numId="35" w16cid:durableId="707991473">
    <w:abstractNumId w:val="33"/>
  </w:num>
  <w:num w:numId="36" w16cid:durableId="670376867">
    <w:abstractNumId w:val="39"/>
    <w:lvlOverride w:ilvl="0">
      <w:startOverride w:val="1"/>
    </w:lvlOverride>
  </w:num>
  <w:num w:numId="37" w16cid:durableId="915868559">
    <w:abstractNumId w:val="39"/>
    <w:lvlOverride w:ilvl="0">
      <w:startOverride w:val="1"/>
    </w:lvlOverride>
  </w:num>
  <w:num w:numId="38" w16cid:durableId="1704400595">
    <w:abstractNumId w:val="39"/>
    <w:lvlOverride w:ilvl="0">
      <w:startOverride w:val="1"/>
    </w:lvlOverride>
  </w:num>
  <w:num w:numId="39" w16cid:durableId="611016288">
    <w:abstractNumId w:val="39"/>
    <w:lvlOverride w:ilvl="0">
      <w:startOverride w:val="1"/>
    </w:lvlOverride>
  </w:num>
  <w:num w:numId="40" w16cid:durableId="746070060">
    <w:abstractNumId w:val="39"/>
    <w:lvlOverride w:ilvl="0">
      <w:startOverride w:val="1"/>
    </w:lvlOverride>
  </w:num>
  <w:num w:numId="41" w16cid:durableId="1254630748">
    <w:abstractNumId w:val="31"/>
  </w:num>
  <w:num w:numId="42" w16cid:durableId="213006832">
    <w:abstractNumId w:val="15"/>
  </w:num>
  <w:num w:numId="43" w16cid:durableId="1439258335">
    <w:abstractNumId w:val="39"/>
  </w:num>
  <w:num w:numId="44" w16cid:durableId="875700160">
    <w:abstractNumId w:val="22"/>
  </w:num>
  <w:num w:numId="45" w16cid:durableId="726883140">
    <w:abstractNumId w:val="38"/>
  </w:num>
  <w:num w:numId="46" w16cid:durableId="202704986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92171596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 w16cid:durableId="624507438">
    <w:abstractNumId w:val="28"/>
  </w:num>
  <w:num w:numId="49" w16cid:durableId="872115898">
    <w:abstractNumId w:val="23"/>
  </w:num>
  <w:num w:numId="50" w16cid:durableId="1819376284">
    <w:abstractNumId w:val="17"/>
  </w:num>
  <w:num w:numId="51" w16cid:durableId="867793007">
    <w:abstractNumId w:val="34"/>
  </w:num>
  <w:num w:numId="52" w16cid:durableId="539780519">
    <w:abstractNumId w:val="34"/>
  </w:num>
  <w:num w:numId="53" w16cid:durableId="727648516">
    <w:abstractNumId w:val="34"/>
  </w:num>
  <w:num w:numId="54" w16cid:durableId="372464223">
    <w:abstractNumId w:val="34"/>
  </w:num>
  <w:num w:numId="55" w16cid:durableId="83460904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 w16cid:durableId="117499636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 w16cid:durableId="1767310602">
    <w:abstractNumId w:val="40"/>
  </w:num>
  <w:num w:numId="58" w16cid:durableId="768542542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AyMTIzNzA2tLBU0lEKTi0uzszPAykwrAUAKNVelCwAAAA="/>
  </w:docVars>
  <w:rsids>
    <w:rsidRoot w:val="00C706BC"/>
    <w:rsid w:val="0001106E"/>
    <w:rsid w:val="00015B85"/>
    <w:rsid w:val="00017B56"/>
    <w:rsid w:val="00025A0F"/>
    <w:rsid w:val="0002622D"/>
    <w:rsid w:val="00041305"/>
    <w:rsid w:val="000414A1"/>
    <w:rsid w:val="00050770"/>
    <w:rsid w:val="00055685"/>
    <w:rsid w:val="00084F21"/>
    <w:rsid w:val="00103D62"/>
    <w:rsid w:val="001151D6"/>
    <w:rsid w:val="001340C5"/>
    <w:rsid w:val="00145EF1"/>
    <w:rsid w:val="00155FD6"/>
    <w:rsid w:val="001610FF"/>
    <w:rsid w:val="001643E8"/>
    <w:rsid w:val="00166528"/>
    <w:rsid w:val="0018440F"/>
    <w:rsid w:val="001A76C9"/>
    <w:rsid w:val="001C087A"/>
    <w:rsid w:val="001C55B2"/>
    <w:rsid w:val="001E7CF7"/>
    <w:rsid w:val="001F31C0"/>
    <w:rsid w:val="001F7DB9"/>
    <w:rsid w:val="00253282"/>
    <w:rsid w:val="0026389D"/>
    <w:rsid w:val="002660AD"/>
    <w:rsid w:val="00282DCF"/>
    <w:rsid w:val="00291D61"/>
    <w:rsid w:val="002F677A"/>
    <w:rsid w:val="00311CBF"/>
    <w:rsid w:val="00313F06"/>
    <w:rsid w:val="003267A1"/>
    <w:rsid w:val="00327CB6"/>
    <w:rsid w:val="00343B85"/>
    <w:rsid w:val="00385775"/>
    <w:rsid w:val="00386BF8"/>
    <w:rsid w:val="003C7993"/>
    <w:rsid w:val="00401A6B"/>
    <w:rsid w:val="00415DAA"/>
    <w:rsid w:val="00415DF9"/>
    <w:rsid w:val="00421258"/>
    <w:rsid w:val="004213CF"/>
    <w:rsid w:val="00441FDE"/>
    <w:rsid w:val="00466286"/>
    <w:rsid w:val="00481439"/>
    <w:rsid w:val="004A3D74"/>
    <w:rsid w:val="004C6C8B"/>
    <w:rsid w:val="004E72D2"/>
    <w:rsid w:val="004F2472"/>
    <w:rsid w:val="00514D10"/>
    <w:rsid w:val="00517A38"/>
    <w:rsid w:val="005205F4"/>
    <w:rsid w:val="00542A4C"/>
    <w:rsid w:val="00543FCE"/>
    <w:rsid w:val="005541F4"/>
    <w:rsid w:val="00577D2A"/>
    <w:rsid w:val="005959BE"/>
    <w:rsid w:val="005C2F1A"/>
    <w:rsid w:val="005C34D2"/>
    <w:rsid w:val="005C464E"/>
    <w:rsid w:val="005C692B"/>
    <w:rsid w:val="005D3317"/>
    <w:rsid w:val="005E267B"/>
    <w:rsid w:val="005F4878"/>
    <w:rsid w:val="00602A6D"/>
    <w:rsid w:val="00606162"/>
    <w:rsid w:val="00634492"/>
    <w:rsid w:val="00646CA9"/>
    <w:rsid w:val="006926A6"/>
    <w:rsid w:val="00696088"/>
    <w:rsid w:val="006B3D65"/>
    <w:rsid w:val="006B6118"/>
    <w:rsid w:val="006C01B3"/>
    <w:rsid w:val="006C09EF"/>
    <w:rsid w:val="006D3C47"/>
    <w:rsid w:val="0074422D"/>
    <w:rsid w:val="0075170B"/>
    <w:rsid w:val="007537EB"/>
    <w:rsid w:val="007772D5"/>
    <w:rsid w:val="007850AD"/>
    <w:rsid w:val="00830329"/>
    <w:rsid w:val="00833D8E"/>
    <w:rsid w:val="00841903"/>
    <w:rsid w:val="0086343F"/>
    <w:rsid w:val="00877222"/>
    <w:rsid w:val="00877F3F"/>
    <w:rsid w:val="00882D37"/>
    <w:rsid w:val="00892E2E"/>
    <w:rsid w:val="008D2570"/>
    <w:rsid w:val="008E0AF8"/>
    <w:rsid w:val="008E2EB8"/>
    <w:rsid w:val="009173CC"/>
    <w:rsid w:val="00917B1A"/>
    <w:rsid w:val="00930D0B"/>
    <w:rsid w:val="00941D1F"/>
    <w:rsid w:val="00950859"/>
    <w:rsid w:val="00954BE1"/>
    <w:rsid w:val="00955DBE"/>
    <w:rsid w:val="009771FA"/>
    <w:rsid w:val="009A13BF"/>
    <w:rsid w:val="009B1F8E"/>
    <w:rsid w:val="009D2ECE"/>
    <w:rsid w:val="009E45D5"/>
    <w:rsid w:val="00A14DE0"/>
    <w:rsid w:val="00A207CE"/>
    <w:rsid w:val="00A45B94"/>
    <w:rsid w:val="00A55696"/>
    <w:rsid w:val="00A75FC7"/>
    <w:rsid w:val="00A77B3E"/>
    <w:rsid w:val="00AA2E9F"/>
    <w:rsid w:val="00AC13B2"/>
    <w:rsid w:val="00AC7B5B"/>
    <w:rsid w:val="00AD7849"/>
    <w:rsid w:val="00AF437B"/>
    <w:rsid w:val="00B00E06"/>
    <w:rsid w:val="00B04026"/>
    <w:rsid w:val="00B10850"/>
    <w:rsid w:val="00B16241"/>
    <w:rsid w:val="00B27BEF"/>
    <w:rsid w:val="00B30655"/>
    <w:rsid w:val="00B43004"/>
    <w:rsid w:val="00B67D3D"/>
    <w:rsid w:val="00B734BE"/>
    <w:rsid w:val="00B8457C"/>
    <w:rsid w:val="00B86FE0"/>
    <w:rsid w:val="00BB0A0C"/>
    <w:rsid w:val="00BC1D56"/>
    <w:rsid w:val="00BD1042"/>
    <w:rsid w:val="00C172F4"/>
    <w:rsid w:val="00C31A15"/>
    <w:rsid w:val="00C41A2B"/>
    <w:rsid w:val="00C5506B"/>
    <w:rsid w:val="00C667A2"/>
    <w:rsid w:val="00C706BC"/>
    <w:rsid w:val="00C720D8"/>
    <w:rsid w:val="00CA175C"/>
    <w:rsid w:val="00CC685E"/>
    <w:rsid w:val="00D11E9B"/>
    <w:rsid w:val="00D144BE"/>
    <w:rsid w:val="00D15333"/>
    <w:rsid w:val="00D20DA9"/>
    <w:rsid w:val="00D34A57"/>
    <w:rsid w:val="00D44181"/>
    <w:rsid w:val="00D477C4"/>
    <w:rsid w:val="00D541C9"/>
    <w:rsid w:val="00D55E65"/>
    <w:rsid w:val="00D626EC"/>
    <w:rsid w:val="00D65492"/>
    <w:rsid w:val="00D6631C"/>
    <w:rsid w:val="00D70E27"/>
    <w:rsid w:val="00D80EAC"/>
    <w:rsid w:val="00DA27D3"/>
    <w:rsid w:val="00DB0638"/>
    <w:rsid w:val="00DF0E45"/>
    <w:rsid w:val="00E15F6B"/>
    <w:rsid w:val="00E46C3F"/>
    <w:rsid w:val="00E52F47"/>
    <w:rsid w:val="00E63EF6"/>
    <w:rsid w:val="00E96186"/>
    <w:rsid w:val="00EC4E1C"/>
    <w:rsid w:val="00EC6DA3"/>
    <w:rsid w:val="00EE0752"/>
    <w:rsid w:val="00EE415A"/>
    <w:rsid w:val="00F15198"/>
    <w:rsid w:val="00F15EBF"/>
    <w:rsid w:val="00F32ABD"/>
    <w:rsid w:val="00F33271"/>
    <w:rsid w:val="00F43E46"/>
    <w:rsid w:val="00F5409C"/>
    <w:rsid w:val="00F65A31"/>
    <w:rsid w:val="00F85096"/>
    <w:rsid w:val="00F93D08"/>
    <w:rsid w:val="00FA0997"/>
    <w:rsid w:val="00FB2507"/>
    <w:rsid w:val="00FB64FF"/>
    <w:rsid w:val="00FC67A4"/>
    <w:rsid w:val="00FC6DC0"/>
    <w:rsid w:val="00FD1565"/>
    <w:rsid w:val="00F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F2E51"/>
  <w15:docId w15:val="{C77FFE74-1409-4E18-A71C-50E21794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C799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C799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3C799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74422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3C799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3C799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3C799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3C7993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C7993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3C799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C7993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3C799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C7993"/>
  </w:style>
  <w:style w:type="table" w:styleId="ColorfulGrid-Accent5">
    <w:name w:val="Colorful Grid Accent 5"/>
    <w:basedOn w:val="TableNormal"/>
    <w:uiPriority w:val="73"/>
    <w:locked/>
    <w:rsid w:val="003C799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F31C0"/>
    <w:pPr>
      <w:numPr>
        <w:numId w:val="58"/>
      </w:numPr>
      <w:spacing w:line="240" w:lineRule="auto"/>
    </w:pPr>
    <w:rPr>
      <w:color w:val="auto"/>
    </w:rPr>
  </w:style>
  <w:style w:type="character" w:customStyle="1" w:styleId="BullettextChar">
    <w:name w:val="Bullet text Char"/>
    <w:basedOn w:val="DefaultParagraphFont"/>
    <w:link w:val="Bullettext"/>
    <w:rsid w:val="001F31C0"/>
    <w:rPr>
      <w:rFonts w:ascii="Arial" w:eastAsia="Arial" w:hAnsi="Arial" w:cs="Arial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3C7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C7993"/>
    <w:rPr>
      <w:i/>
    </w:rPr>
  </w:style>
  <w:style w:type="paragraph" w:styleId="List">
    <w:name w:val="List"/>
    <w:basedOn w:val="Normal"/>
    <w:rsid w:val="003C7993"/>
    <w:pPr>
      <w:numPr>
        <w:numId w:val="26"/>
      </w:numPr>
    </w:pPr>
  </w:style>
  <w:style w:type="character" w:customStyle="1" w:styleId="StyleBold">
    <w:name w:val="Style Bold"/>
    <w:basedOn w:val="DefaultParagraphFont"/>
    <w:rsid w:val="003C7993"/>
    <w:rPr>
      <w:b/>
      <w:bCs/>
    </w:rPr>
  </w:style>
  <w:style w:type="table" w:styleId="Table3Deffects1">
    <w:name w:val="Table 3D effects 1"/>
    <w:basedOn w:val="TableNormal"/>
    <w:locked/>
    <w:rsid w:val="003C799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C799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3C799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74422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CC68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CC68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685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C68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685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660A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78C92-A87D-4965-8BD0-E0AB3E87B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6D8CE-775A-4C12-BB62-5E37EBC565BE}">
  <ds:schemaRefs>
    <ds:schemaRef ds:uri="a5091d4f-8901-46df-85f4-029614b39d2e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2985c86-f8c2-4ffb-9ed4-056f10e7bf9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CC3C3A-BAD1-4C80-9877-16C50D96A2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8B2D71-9204-43D8-B92F-8DA90BEA49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120</TotalTime>
  <Pages>3</Pages>
  <Words>436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Josefin Bloom</cp:lastModifiedBy>
  <cp:revision>47</cp:revision>
  <cp:lastPrinted>1900-12-31T14:00:00Z</cp:lastPrinted>
  <dcterms:created xsi:type="dcterms:W3CDTF">2016-12-02T04:11:00Z</dcterms:created>
  <dcterms:modified xsi:type="dcterms:W3CDTF">2024-04-04T02:09:00Z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10400</vt:r8>
  </property>
  <property fmtid="{D5CDD505-2E9C-101B-9397-08002B2CF9AE}" pid="4" name="MediaServiceImageTags">
    <vt:lpwstr/>
  </property>
</Properties>
</file>